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5C0" w:rsidRDefault="00D775C0" w:rsidP="00D775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 МУНИЦИПАЛЬНОЕ БЮДЖЕТНОЕ УЧРЕЖДЕНИЕ</w:t>
      </w:r>
      <w:r>
        <w:rPr>
          <w:sz w:val="28"/>
          <w:szCs w:val="28"/>
        </w:rPr>
        <w:br/>
        <w:t>«ПЕЧОРСКИЙ ИСТОРИКО-КРАЕВЕДЧЕСКИЙ МУЗЕЙ»</w:t>
      </w:r>
    </w:p>
    <w:p w:rsidR="00D775C0" w:rsidRDefault="00D775C0" w:rsidP="00D775C0">
      <w:pPr>
        <w:jc w:val="center"/>
        <w:rPr>
          <w:sz w:val="28"/>
          <w:szCs w:val="28"/>
        </w:rPr>
      </w:pPr>
    </w:p>
    <w:p w:rsidR="00D775C0" w:rsidRDefault="00D775C0" w:rsidP="00D775C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:rsidR="00D775C0" w:rsidRDefault="00BA0F07" w:rsidP="00D775C0">
      <w:pPr>
        <w:rPr>
          <w:rFonts w:eastAsia="Calibri"/>
          <w:sz w:val="28"/>
          <w:szCs w:val="28"/>
          <w:u w:val="single"/>
          <w:lang w:eastAsia="en-US"/>
        </w:rPr>
      </w:pPr>
      <w:r>
        <w:rPr>
          <w:sz w:val="28"/>
          <w:szCs w:val="28"/>
          <w:u w:val="single"/>
        </w:rPr>
        <w:t>«</w:t>
      </w:r>
      <w:r w:rsidR="00D337B1">
        <w:rPr>
          <w:sz w:val="28"/>
          <w:szCs w:val="28"/>
          <w:u w:val="single"/>
        </w:rPr>
        <w:t>10</w:t>
      </w:r>
      <w:r>
        <w:rPr>
          <w:sz w:val="28"/>
          <w:szCs w:val="28"/>
          <w:u w:val="single"/>
        </w:rPr>
        <w:t>» декабря</w:t>
      </w:r>
      <w:r w:rsidR="001426C2">
        <w:rPr>
          <w:sz w:val="28"/>
          <w:szCs w:val="28"/>
          <w:u w:val="single"/>
        </w:rPr>
        <w:t xml:space="preserve"> 2018</w:t>
      </w:r>
      <w:r w:rsidR="00D775C0">
        <w:rPr>
          <w:sz w:val="28"/>
          <w:szCs w:val="28"/>
          <w:u w:val="single"/>
        </w:rPr>
        <w:t xml:space="preserve">г </w:t>
      </w:r>
      <w:r w:rsidR="00D775C0">
        <w:rPr>
          <w:sz w:val="28"/>
          <w:szCs w:val="28"/>
        </w:rPr>
        <w:t xml:space="preserve">                           </w:t>
      </w:r>
      <w:r w:rsidR="001426C2">
        <w:rPr>
          <w:sz w:val="28"/>
          <w:szCs w:val="28"/>
        </w:rPr>
        <w:t xml:space="preserve">                             </w:t>
      </w:r>
      <w:r w:rsidR="00D337B1">
        <w:rPr>
          <w:sz w:val="28"/>
          <w:szCs w:val="28"/>
        </w:rPr>
        <w:t xml:space="preserve">                         </w:t>
      </w:r>
      <w:r w:rsidR="00D337B1">
        <w:rPr>
          <w:sz w:val="28"/>
          <w:szCs w:val="28"/>
          <w:u w:val="single"/>
        </w:rPr>
        <w:t>№ 224</w:t>
      </w:r>
      <w:r w:rsidR="001426C2">
        <w:rPr>
          <w:sz w:val="28"/>
          <w:szCs w:val="28"/>
          <w:u w:val="single"/>
        </w:rPr>
        <w:t xml:space="preserve"> </w:t>
      </w:r>
      <w:r w:rsidR="00D775C0">
        <w:rPr>
          <w:sz w:val="28"/>
          <w:szCs w:val="28"/>
          <w:u w:val="single"/>
        </w:rPr>
        <w:t>-</w:t>
      </w:r>
      <w:r w:rsidR="001426C2">
        <w:rPr>
          <w:sz w:val="28"/>
          <w:szCs w:val="28"/>
          <w:u w:val="single"/>
        </w:rPr>
        <w:t xml:space="preserve"> </w:t>
      </w:r>
      <w:r w:rsidR="00D775C0">
        <w:rPr>
          <w:sz w:val="28"/>
          <w:szCs w:val="28"/>
          <w:u w:val="single"/>
        </w:rPr>
        <w:t>од</w:t>
      </w:r>
    </w:p>
    <w:p w:rsidR="00D775C0" w:rsidRDefault="00D775C0" w:rsidP="00D775C0">
      <w:pPr>
        <w:rPr>
          <w:rFonts w:ascii="Calibri" w:hAnsi="Calibri"/>
          <w:sz w:val="22"/>
          <w:szCs w:val="22"/>
        </w:rPr>
      </w:pPr>
      <w:r>
        <w:t xml:space="preserve">г. Печора, Республика Коми </w:t>
      </w:r>
    </w:p>
    <w:p w:rsidR="00D775C0" w:rsidRDefault="00D775C0" w:rsidP="00D775C0">
      <w:pPr>
        <w:rPr>
          <w:u w:val="single"/>
        </w:rPr>
      </w:pPr>
    </w:p>
    <w:p w:rsidR="00D775C0" w:rsidRDefault="00D775C0" w:rsidP="00D775C0">
      <w:pPr>
        <w:rPr>
          <w:u w:val="single"/>
        </w:rPr>
      </w:pPr>
    </w:p>
    <w:p w:rsidR="00D775C0" w:rsidRPr="009A2207" w:rsidRDefault="00D775C0" w:rsidP="00D775C0">
      <w:pPr>
        <w:rPr>
          <w:sz w:val="28"/>
          <w:szCs w:val="28"/>
        </w:rPr>
      </w:pPr>
      <w:r w:rsidRPr="009A2207">
        <w:rPr>
          <w:sz w:val="28"/>
          <w:szCs w:val="28"/>
        </w:rPr>
        <w:t>О</w:t>
      </w:r>
      <w:r>
        <w:rPr>
          <w:sz w:val="28"/>
          <w:szCs w:val="28"/>
        </w:rPr>
        <w:t>б утверждении стоимости  платных</w:t>
      </w:r>
      <w:r w:rsidRPr="009A2207">
        <w:rPr>
          <w:sz w:val="28"/>
          <w:szCs w:val="28"/>
        </w:rPr>
        <w:t xml:space="preserve"> услуг</w:t>
      </w:r>
    </w:p>
    <w:p w:rsidR="00D775C0" w:rsidRDefault="00D775C0" w:rsidP="00D775C0">
      <w:pPr>
        <w:rPr>
          <w:u w:val="single"/>
        </w:rPr>
      </w:pPr>
    </w:p>
    <w:p w:rsidR="00D775C0" w:rsidRDefault="00D775C0" w:rsidP="00D775C0">
      <w:pPr>
        <w:rPr>
          <w:u w:val="single"/>
        </w:rPr>
      </w:pPr>
    </w:p>
    <w:p w:rsidR="00D775C0" w:rsidRDefault="00D775C0" w:rsidP="00D775C0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D775C0" w:rsidRDefault="00D775C0" w:rsidP="00D775C0">
      <w:pPr>
        <w:rPr>
          <w:sz w:val="28"/>
          <w:szCs w:val="28"/>
        </w:rPr>
      </w:pPr>
    </w:p>
    <w:p w:rsidR="00D775C0" w:rsidRDefault="00D775C0" w:rsidP="00D775C0">
      <w:pPr>
        <w:rPr>
          <w:sz w:val="28"/>
          <w:szCs w:val="28"/>
        </w:rPr>
      </w:pPr>
    </w:p>
    <w:p w:rsidR="00D775C0" w:rsidRPr="00E56358" w:rsidRDefault="00E56358" w:rsidP="00E563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775C0" w:rsidRPr="00E56358">
        <w:rPr>
          <w:sz w:val="28"/>
          <w:szCs w:val="28"/>
        </w:rPr>
        <w:t>Утвердить стоимость платных услуг МБУ «ПИКМ», предоставляемых населению</w:t>
      </w:r>
      <w:r w:rsidR="00A66032" w:rsidRPr="00E56358">
        <w:rPr>
          <w:sz w:val="28"/>
          <w:szCs w:val="28"/>
        </w:rPr>
        <w:t xml:space="preserve"> и ввести их в действие с </w:t>
      </w:r>
      <w:r w:rsidR="00516890">
        <w:rPr>
          <w:sz w:val="28"/>
          <w:szCs w:val="28"/>
        </w:rPr>
        <w:t>13 декабря 2018</w:t>
      </w:r>
      <w:r w:rsidR="00D775C0" w:rsidRPr="00E56358">
        <w:rPr>
          <w:sz w:val="28"/>
          <w:szCs w:val="28"/>
        </w:rPr>
        <w:t>г.</w:t>
      </w:r>
    </w:p>
    <w:p w:rsidR="00A66032" w:rsidRPr="007135B0" w:rsidRDefault="00A66032" w:rsidP="00D775C0">
      <w:pPr>
        <w:ind w:firstLine="708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5812"/>
        <w:gridCol w:w="1843"/>
        <w:gridCol w:w="992"/>
      </w:tblGrid>
      <w:tr w:rsidR="00A66032" w:rsidTr="009E74A2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032" w:rsidRPr="00302DDF" w:rsidRDefault="00A66032" w:rsidP="00302DDF">
            <w:pPr>
              <w:snapToGrid w:val="0"/>
              <w:jc w:val="center"/>
              <w:rPr>
                <w:b/>
              </w:rPr>
            </w:pPr>
            <w:r w:rsidRPr="00302DDF">
              <w:rPr>
                <w:b/>
              </w:rPr>
              <w:t xml:space="preserve">№ </w:t>
            </w:r>
            <w:proofErr w:type="gramStart"/>
            <w:r w:rsidRPr="00302DDF">
              <w:rPr>
                <w:b/>
              </w:rPr>
              <w:t>п</w:t>
            </w:r>
            <w:proofErr w:type="gramEnd"/>
            <w:r w:rsidRPr="00302DDF">
              <w:rPr>
                <w:b/>
              </w:rPr>
              <w:t>/п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032" w:rsidRPr="00302DDF" w:rsidRDefault="00A66032" w:rsidP="00302DDF">
            <w:pPr>
              <w:snapToGrid w:val="0"/>
              <w:jc w:val="center"/>
              <w:rPr>
                <w:b/>
              </w:rPr>
            </w:pPr>
            <w:r w:rsidRPr="00302DDF">
              <w:rPr>
                <w:b/>
              </w:rPr>
              <w:t>Вид услуг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032" w:rsidRPr="00302DDF" w:rsidRDefault="00A66032" w:rsidP="00302DDF">
            <w:pPr>
              <w:snapToGrid w:val="0"/>
              <w:jc w:val="center"/>
              <w:rPr>
                <w:b/>
              </w:rPr>
            </w:pPr>
            <w:r w:rsidRPr="00302DDF">
              <w:rPr>
                <w:b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032" w:rsidRPr="00302DDF" w:rsidRDefault="00A66032" w:rsidP="00302DDF">
            <w:pPr>
              <w:snapToGrid w:val="0"/>
              <w:jc w:val="center"/>
              <w:rPr>
                <w:b/>
              </w:rPr>
            </w:pPr>
            <w:r w:rsidRPr="00302DDF">
              <w:rPr>
                <w:b/>
              </w:rPr>
              <w:t>Цена в рублях</w:t>
            </w:r>
          </w:p>
        </w:tc>
      </w:tr>
      <w:tr w:rsidR="00A66032" w:rsidTr="009E74A2">
        <w:trPr>
          <w:trHeight w:val="77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032" w:rsidRPr="00302DDF" w:rsidRDefault="00A66032" w:rsidP="00302DDF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302DDF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032" w:rsidRDefault="00A66032" w:rsidP="00645653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Бесплатное посещение и экскурсионное обслуживание:</w:t>
            </w:r>
          </w:p>
          <w:p w:rsidR="00A66032" w:rsidRDefault="00A66032" w:rsidP="00645653">
            <w:pPr>
              <w:tabs>
                <w:tab w:val="left" w:pos="432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Участники ВОВ, труженики тыла (при наличии документов)</w:t>
            </w:r>
          </w:p>
          <w:p w:rsidR="00A66032" w:rsidRDefault="00A66032" w:rsidP="00645653">
            <w:pPr>
              <w:tabs>
                <w:tab w:val="left" w:pos="432"/>
              </w:tabs>
              <w:ind w:left="-64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</w:t>
            </w:r>
            <w:proofErr w:type="gramStart"/>
            <w:r>
              <w:rPr>
                <w:sz w:val="26"/>
                <w:szCs w:val="26"/>
              </w:rPr>
              <w:t>- Военнослужащие срочной службы (при наличии</w:t>
            </w:r>
            <w:proofErr w:type="gramEnd"/>
          </w:p>
          <w:p w:rsidR="00A66032" w:rsidRDefault="00A66032" w:rsidP="00645653">
            <w:pPr>
              <w:tabs>
                <w:tab w:val="left" w:pos="432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документов)</w:t>
            </w:r>
          </w:p>
          <w:p w:rsidR="00A66032" w:rsidRDefault="00A66032" w:rsidP="00645653">
            <w:pPr>
              <w:tabs>
                <w:tab w:val="left" w:pos="432"/>
              </w:tabs>
              <w:ind w:left="-648"/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Инва</w:t>
            </w:r>
            <w:proofErr w:type="spellEnd"/>
            <w:r>
              <w:rPr>
                <w:sz w:val="26"/>
                <w:szCs w:val="26"/>
              </w:rPr>
              <w:t xml:space="preserve"> - Инвалиды </w:t>
            </w: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 группы, дети-инвалиды</w:t>
            </w:r>
            <w:r w:rsidR="00302DD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(при наличии</w:t>
            </w:r>
            <w:proofErr w:type="gramEnd"/>
          </w:p>
          <w:p w:rsidR="00302DDF" w:rsidRDefault="00302DDF" w:rsidP="00645653">
            <w:pPr>
              <w:tabs>
                <w:tab w:val="left" w:pos="432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документов: справка бюро </w:t>
            </w:r>
            <w:proofErr w:type="gramStart"/>
            <w:r>
              <w:rPr>
                <w:sz w:val="26"/>
                <w:szCs w:val="26"/>
              </w:rPr>
              <w:t>медико-социальной</w:t>
            </w:r>
            <w:proofErr w:type="gramEnd"/>
            <w:r>
              <w:rPr>
                <w:sz w:val="26"/>
                <w:szCs w:val="26"/>
              </w:rPr>
              <w:t xml:space="preserve"> экспертизы об установлении инвалидности) и их сопровождающие (1 сопровождающий на человека);</w:t>
            </w:r>
            <w:r w:rsidR="00D23CC2">
              <w:rPr>
                <w:sz w:val="26"/>
                <w:szCs w:val="26"/>
              </w:rPr>
              <w:t xml:space="preserve"> </w:t>
            </w:r>
          </w:p>
          <w:p w:rsidR="00A66032" w:rsidRDefault="00A66032" w:rsidP="00645653">
            <w:pPr>
              <w:tabs>
                <w:tab w:val="left" w:pos="432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Дети-сироты, дети, оставшиеся без попечения  родителей (при наличии документов); </w:t>
            </w:r>
          </w:p>
          <w:p w:rsidR="00A66032" w:rsidRDefault="00A66032" w:rsidP="00645653">
            <w:pPr>
              <w:tabs>
                <w:tab w:val="left" w:pos="432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302DD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Руководители групп школьников и учащихся средних специальных учебных заведений (1 чел);</w:t>
            </w:r>
          </w:p>
          <w:p w:rsidR="00A66032" w:rsidRDefault="00A66032" w:rsidP="00645653">
            <w:pPr>
              <w:tabs>
                <w:tab w:val="left" w:pos="432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Сопровождающие группу дошкольников (2 чел</w:t>
            </w:r>
            <w:proofErr w:type="gramStart"/>
            <w:r>
              <w:rPr>
                <w:sz w:val="26"/>
                <w:szCs w:val="26"/>
              </w:rPr>
              <w:t>).;</w:t>
            </w:r>
            <w:proofErr w:type="gramEnd"/>
          </w:p>
          <w:p w:rsidR="00A66032" w:rsidRDefault="00A66032" w:rsidP="00302DDF">
            <w:pPr>
              <w:tabs>
                <w:tab w:val="left" w:pos="-108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-Сотрудник</w:t>
            </w:r>
            <w:r w:rsidR="00302DDF">
              <w:rPr>
                <w:sz w:val="26"/>
                <w:szCs w:val="26"/>
              </w:rPr>
              <w:t>и  музеев Министерства культуры</w:t>
            </w:r>
            <w:r>
              <w:rPr>
                <w:sz w:val="26"/>
                <w:szCs w:val="26"/>
              </w:rPr>
              <w:t xml:space="preserve">, Министерства национальной политики; </w:t>
            </w:r>
          </w:p>
          <w:p w:rsidR="00A66032" w:rsidRDefault="00A66032" w:rsidP="00645653">
            <w:pPr>
              <w:tabs>
                <w:tab w:val="left" w:pos="432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-Студенты высших учебных заведений (на основании Федерального закона № 125 от 22.08.1996г. «О высшем и послевузовском профессиональном образовании»);</w:t>
            </w:r>
          </w:p>
          <w:p w:rsidR="00A66032" w:rsidRDefault="00A66032" w:rsidP="00645653">
            <w:pPr>
              <w:tabs>
                <w:tab w:val="left" w:pos="432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- 3-я пятница месяца – день бесплатного посещения музея для лиц, не достигших 18 лет (на основании Постановления Правительства РФ от 12.11.1999г. № 1242);</w:t>
            </w:r>
          </w:p>
          <w:p w:rsidR="00302DDF" w:rsidRDefault="00A66032" w:rsidP="00C415B0">
            <w:pPr>
              <w:tabs>
                <w:tab w:val="left" w:pos="432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Многодетные семьи  (при наличии документов) на основании Указа Президента РФ от 25.02.2003 г.  № 250;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032" w:rsidRDefault="00A66032" w:rsidP="00645653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032" w:rsidRDefault="00A66032" w:rsidP="00645653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</w:tbl>
    <w:p w:rsidR="00E56358" w:rsidRDefault="00E56358" w:rsidP="00D775C0">
      <w:pPr>
        <w:suppressAutoHyphens/>
        <w:rPr>
          <w:sz w:val="28"/>
          <w:szCs w:val="28"/>
          <w:lang w:eastAsia="ar-SA"/>
        </w:rPr>
      </w:pPr>
      <w:bookmarkStart w:id="0" w:name="_GoBack"/>
      <w:bookmarkEnd w:id="0"/>
    </w:p>
    <w:sectPr w:rsidR="00E56358" w:rsidSect="00EE637D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5CD77E4B"/>
    <w:multiLevelType w:val="hybridMultilevel"/>
    <w:tmpl w:val="5A3AF410"/>
    <w:lvl w:ilvl="0" w:tplc="0B1459FA">
      <w:start w:val="1"/>
      <w:numFmt w:val="decimal"/>
      <w:lvlText w:val="%1."/>
      <w:lvlJc w:val="left"/>
      <w:pPr>
        <w:ind w:left="2013" w:hanging="1305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AA"/>
    <w:rsid w:val="00051272"/>
    <w:rsid w:val="00073BA5"/>
    <w:rsid w:val="001262BD"/>
    <w:rsid w:val="001426C2"/>
    <w:rsid w:val="001D5786"/>
    <w:rsid w:val="001F13E0"/>
    <w:rsid w:val="00241996"/>
    <w:rsid w:val="002902EC"/>
    <w:rsid w:val="00302DDF"/>
    <w:rsid w:val="00336A1C"/>
    <w:rsid w:val="004218DD"/>
    <w:rsid w:val="0043395B"/>
    <w:rsid w:val="004C1A80"/>
    <w:rsid w:val="004F5611"/>
    <w:rsid w:val="00516890"/>
    <w:rsid w:val="006E2CA7"/>
    <w:rsid w:val="006E6E92"/>
    <w:rsid w:val="00712A7A"/>
    <w:rsid w:val="00732573"/>
    <w:rsid w:val="007C46D8"/>
    <w:rsid w:val="007F25E2"/>
    <w:rsid w:val="00814578"/>
    <w:rsid w:val="008828CB"/>
    <w:rsid w:val="00951C44"/>
    <w:rsid w:val="00977478"/>
    <w:rsid w:val="009E74A2"/>
    <w:rsid w:val="00A56DFB"/>
    <w:rsid w:val="00A66032"/>
    <w:rsid w:val="00A76CE9"/>
    <w:rsid w:val="00A91FC1"/>
    <w:rsid w:val="00AE0824"/>
    <w:rsid w:val="00B03893"/>
    <w:rsid w:val="00B05F81"/>
    <w:rsid w:val="00B52959"/>
    <w:rsid w:val="00B633D1"/>
    <w:rsid w:val="00B72C66"/>
    <w:rsid w:val="00B92E20"/>
    <w:rsid w:val="00BA0F07"/>
    <w:rsid w:val="00BC0E67"/>
    <w:rsid w:val="00BC416D"/>
    <w:rsid w:val="00BE7AAB"/>
    <w:rsid w:val="00C24E35"/>
    <w:rsid w:val="00C410AA"/>
    <w:rsid w:val="00C415B0"/>
    <w:rsid w:val="00CB3E69"/>
    <w:rsid w:val="00CE11AF"/>
    <w:rsid w:val="00D23CC2"/>
    <w:rsid w:val="00D337B1"/>
    <w:rsid w:val="00D775C0"/>
    <w:rsid w:val="00E56358"/>
    <w:rsid w:val="00E61DF1"/>
    <w:rsid w:val="00E70907"/>
    <w:rsid w:val="00EC796F"/>
    <w:rsid w:val="00EE637D"/>
    <w:rsid w:val="00EE6C59"/>
    <w:rsid w:val="00EF495A"/>
    <w:rsid w:val="00F4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E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63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63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E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63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63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Direktor-Pikm</dc:creator>
  <cp:lastModifiedBy>User</cp:lastModifiedBy>
  <cp:revision>5</cp:revision>
  <cp:lastPrinted>2019-01-25T06:22:00Z</cp:lastPrinted>
  <dcterms:created xsi:type="dcterms:W3CDTF">2018-12-19T06:51:00Z</dcterms:created>
  <dcterms:modified xsi:type="dcterms:W3CDTF">2020-01-30T13:42:00Z</dcterms:modified>
</cp:coreProperties>
</file>